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7600D4E" w14:textId="72DD76FE" w:rsidR="00C905BE" w:rsidRPr="00C2601F" w:rsidRDefault="00C905BE" w:rsidP="00C905BE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FA1F9B">
        <w:rPr>
          <w:rFonts w:asciiTheme="minorHAnsi" w:hAnsiTheme="minorHAnsi" w:cstheme="minorHAnsi"/>
          <w:b/>
          <w:bCs/>
          <w:sz w:val="22"/>
          <w:szCs w:val="22"/>
        </w:rPr>
        <w:t>16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     </w:t>
      </w:r>
      <w:bookmarkStart w:id="0" w:name="_Hlk191537973"/>
      <w:r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bookmarkEnd w:id="0"/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6AEB4F63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05171F0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3A604E7" w14:textId="77777777" w:rsidR="00C905BE" w:rsidRPr="00C905BE" w:rsidRDefault="00C905BE" w:rsidP="00C905BE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5BE">
        <w:rPr>
          <w:rFonts w:asciiTheme="minorHAnsi" w:hAnsiTheme="minorHAnsi" w:cstheme="minorHAnsi"/>
          <w:b/>
          <w:bCs/>
          <w:sz w:val="22"/>
          <w:szCs w:val="22"/>
        </w:rPr>
        <w:t>OŚWIADCZENIE DOTYCZĄCE</w:t>
      </w:r>
    </w:p>
    <w:p w14:paraId="2316FB45" w14:textId="77777777" w:rsidR="00C905BE" w:rsidRPr="00C905BE" w:rsidRDefault="00C905BE" w:rsidP="00C905BE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5BE">
        <w:rPr>
          <w:rFonts w:asciiTheme="minorHAnsi" w:hAnsiTheme="minorHAnsi" w:cstheme="minorHAnsi"/>
          <w:b/>
          <w:bCs/>
          <w:sz w:val="22"/>
          <w:szCs w:val="22"/>
        </w:rPr>
        <w:t>SPEŁNIANIA WARUNKÓW UDZIAŁU W POSTĘPOWANIU</w:t>
      </w:r>
    </w:p>
    <w:p w14:paraId="6D3CCC78" w14:textId="77777777" w:rsidR="00C905BE" w:rsidRPr="00C2601F" w:rsidRDefault="00C905BE" w:rsidP="00C905BE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905BE" w:rsidRPr="00C2601F" w14:paraId="17DEB037" w14:textId="77777777" w:rsidTr="00A80787">
        <w:trPr>
          <w:trHeight w:val="1129"/>
        </w:trPr>
        <w:tc>
          <w:tcPr>
            <w:tcW w:w="9209" w:type="dxa"/>
            <w:vAlign w:val="center"/>
          </w:tcPr>
          <w:p w14:paraId="6A995855" w14:textId="365AC4E3" w:rsidR="00C905BE" w:rsidRPr="00C2601F" w:rsidRDefault="00FA1F9B" w:rsidP="0098728E">
            <w:pPr>
              <w:numPr>
                <w:ilvl w:val="12"/>
                <w:numId w:val="0"/>
              </w:numPr>
              <w:ind w:right="-76"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B1E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Przebudowa </w:t>
            </w:r>
            <w:r w:rsidRPr="006F5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drogi gminnej – ul. Nad Potokiem w Cierpicach</w:t>
            </w: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2E1E336F" w14:textId="77777777" w:rsidTr="0051172F">
        <w:trPr>
          <w:trHeight w:val="498"/>
        </w:trPr>
        <w:tc>
          <w:tcPr>
            <w:tcW w:w="10202" w:type="dxa"/>
            <w:shd w:val="clear" w:color="auto" w:fill="B8CCE4" w:themeFill="accent1" w:themeFillTint="66"/>
            <w:vAlign w:val="center"/>
          </w:tcPr>
          <w:p w14:paraId="622B31B1" w14:textId="77777777" w:rsidR="00735FA1" w:rsidRPr="0051172F" w:rsidRDefault="00735FA1" w:rsidP="005134F2">
            <w:pPr>
              <w:pStyle w:val="Tekstpodstawowy"/>
              <w:spacing w:before="120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14:paraId="6305DF39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7A804E3" w14:textId="4580388A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 xml:space="preserve">Oświadczam, że spełniam warunki udziału w postępowaniu określone przez zamawiającego w Specyfikacji Warunków Zamówienia </w:t>
      </w:r>
    </w:p>
    <w:p w14:paraId="468BC459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AF877F3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bookmarkStart w:id="1" w:name="_Hlk137017637"/>
    </w:p>
    <w:p w14:paraId="291E9B84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1640E2B5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524605BB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bookmarkEnd w:id="1"/>
    <w:p w14:paraId="37F5BDBD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711AEF14" w14:textId="77777777" w:rsidTr="005C1EE5">
        <w:trPr>
          <w:trHeight w:val="454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697CBAE6" w14:textId="376FCCB4" w:rsidR="00735FA1" w:rsidRPr="0051172F" w:rsidRDefault="00735FA1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W ZWIĄZKU Z POLEGANIEM NA ZASOBACH INNYCH PODMIOTÓW </w:t>
            </w:r>
            <w:r w:rsidRPr="0051172F">
              <w:rPr>
                <w:rFonts w:asciiTheme="minorHAnsi" w:hAnsiTheme="minorHAnsi" w:cstheme="minorHAnsi"/>
                <w:i/>
                <w:sz w:val="18"/>
                <w:szCs w:val="18"/>
              </w:rPr>
              <w:t>(wypełnić jeżeli dotyczy)</w:t>
            </w:r>
          </w:p>
        </w:tc>
      </w:tr>
    </w:tbl>
    <w:p w14:paraId="437338A3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2162F44" w14:textId="275BF016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51172F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51172F">
        <w:rPr>
          <w:rFonts w:asciiTheme="minorHAnsi" w:hAnsiTheme="minorHAnsi" w:cstheme="minorHAnsi"/>
          <w:sz w:val="18"/>
          <w:szCs w:val="18"/>
        </w:rPr>
        <w:t xml:space="preserve">  podmiotu/ów: </w:t>
      </w:r>
      <w:r w:rsidR="005C1EE5">
        <w:rPr>
          <w:rFonts w:asciiTheme="minorHAnsi" w:hAnsiTheme="minorHAnsi" w:cstheme="minorHAnsi"/>
          <w:sz w:val="18"/>
          <w:szCs w:val="18"/>
        </w:rPr>
        <w:t>……….</w:t>
      </w:r>
      <w:r w:rsidRPr="0051172F">
        <w:rPr>
          <w:rFonts w:asciiTheme="minorHAnsi" w:hAnsiTheme="minorHAnsi" w:cstheme="minorHAnsi"/>
          <w:sz w:val="18"/>
          <w:szCs w:val="18"/>
        </w:rPr>
        <w:t xml:space="preserve">………………………….…………… </w:t>
      </w:r>
    </w:p>
    <w:p w14:paraId="4675A880" w14:textId="78F8D9B6" w:rsidR="00735FA1" w:rsidRPr="0051172F" w:rsidRDefault="00735FA1" w:rsidP="00735FA1">
      <w:pPr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 xml:space="preserve">w następującym zakresie: </w:t>
      </w:r>
      <w:r w:rsidR="005C1EE5">
        <w:rPr>
          <w:rFonts w:asciiTheme="minorHAnsi" w:hAnsiTheme="minorHAnsi" w:cstheme="minorHAnsi"/>
          <w:sz w:val="18"/>
          <w:szCs w:val="18"/>
        </w:rPr>
        <w:t>…………………………..</w:t>
      </w:r>
      <w:r w:rsidRPr="0051172F">
        <w:rPr>
          <w:rFonts w:asciiTheme="minorHAnsi" w:hAnsiTheme="minorHAnsi" w:cstheme="minorHAnsi"/>
          <w:sz w:val="18"/>
          <w:szCs w:val="18"/>
        </w:rPr>
        <w:t>..……………………………………………………………………………………………………………….……………</w:t>
      </w:r>
    </w:p>
    <w:p w14:paraId="2ACE0B52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1172F">
        <w:rPr>
          <w:rFonts w:asciiTheme="minorHAnsi" w:hAnsiTheme="minorHAnsi" w:cstheme="minorHAnsi"/>
          <w:i/>
          <w:iCs/>
          <w:sz w:val="18"/>
          <w:szCs w:val="18"/>
        </w:rPr>
        <w:t xml:space="preserve">(wskazać podmiot i określić odpowiedni zakres dla wskazanego podmiotu). </w:t>
      </w:r>
    </w:p>
    <w:p w14:paraId="547BBE0C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A36B0FF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0F30E9ED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628AE0EB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04E37D94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117F76D2" w14:textId="77777777" w:rsidR="00735FA1" w:rsidRPr="0051172F" w:rsidRDefault="00735FA1" w:rsidP="00735FA1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735FA1" w:rsidRPr="0051172F" w14:paraId="69481BB1" w14:textId="77777777" w:rsidTr="005C1EE5">
        <w:trPr>
          <w:trHeight w:val="467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61FE0664" w14:textId="77777777" w:rsidR="00735FA1" w:rsidRPr="0051172F" w:rsidRDefault="00735FA1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172F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14:paraId="7AC62035" w14:textId="77777777" w:rsidR="005C1EE5" w:rsidRDefault="005C1EE5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E5B4EB0" w14:textId="69E46A12" w:rsidR="00735FA1" w:rsidRPr="0051172F" w:rsidRDefault="00735FA1" w:rsidP="005C1EE5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1172F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828AF6" w14:textId="77777777" w:rsidR="005C1EE5" w:rsidRPr="000B13E3" w:rsidRDefault="005C1EE5" w:rsidP="005C1EE5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B19A85B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125C6C40" w14:textId="77777777" w:rsidR="005C1EE5" w:rsidRPr="000B13E3" w:rsidRDefault="005C1EE5" w:rsidP="005C1EE5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7EB19346" w14:textId="77777777" w:rsidR="005C1EE5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D6BD994" w14:textId="77777777" w:rsidR="005C1EE5" w:rsidRPr="000B13E3" w:rsidRDefault="005C1EE5" w:rsidP="005C1EE5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742343CA" w14:textId="2919E9CD" w:rsidR="001704E4" w:rsidRPr="0051172F" w:rsidRDefault="001704E4" w:rsidP="00B27328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</w:p>
    <w:sectPr w:rsidR="001704E4" w:rsidRPr="0051172F" w:rsidSect="005C1EE5">
      <w:headerReference w:type="default" r:id="rId8"/>
      <w:footerReference w:type="default" r:id="rId9"/>
      <w:pgSz w:w="11906" w:h="16838"/>
      <w:pgMar w:top="1648" w:right="1416" w:bottom="426" w:left="1276" w:header="709" w:footer="28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5C904" w14:textId="77777777" w:rsidR="0003320B" w:rsidRDefault="0003320B">
      <w:r>
        <w:separator/>
      </w:r>
    </w:p>
  </w:endnote>
  <w:endnote w:type="continuationSeparator" w:id="0">
    <w:p w14:paraId="0B91E608" w14:textId="77777777" w:rsidR="0003320B" w:rsidRDefault="00033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C0BF3" w14:textId="77777777" w:rsidR="005C1EE5" w:rsidRPr="00C2601F" w:rsidRDefault="005C1EE5" w:rsidP="005C1EE5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5C1EE5" w:rsidRPr="00C2601F" w14:paraId="199B74DD" w14:textId="77777777" w:rsidTr="00CE0A4A">
      <w:trPr>
        <w:trHeight w:val="1324"/>
      </w:trPr>
      <w:tc>
        <w:tcPr>
          <w:tcW w:w="3814" w:type="dxa"/>
          <w:vAlign w:val="center"/>
        </w:tcPr>
        <w:p w14:paraId="18C34691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1676E1A0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69BA6C66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2FDD6484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5B65DF2A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6E2F2579" w14:textId="77777777" w:rsidR="005C1EE5" w:rsidRPr="00C2601F" w:rsidRDefault="005C1EE5" w:rsidP="005C1EE5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21BD7D48" w14:textId="77777777" w:rsidR="005C1EE5" w:rsidRPr="00C2601F" w:rsidRDefault="005C1EE5" w:rsidP="005C1EE5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7D7C0367" w14:textId="77777777" w:rsidR="005C1EE5" w:rsidRPr="00C2601F" w:rsidRDefault="005C1EE5" w:rsidP="005C1EE5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37CB5A5E" wp14:editId="0F56A896">
                <wp:extent cx="561975" cy="561975"/>
                <wp:effectExtent l="0" t="0" r="9525" b="9525"/>
                <wp:docPr id="1145613086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5C1EE5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2EF2B" w14:textId="77777777" w:rsidR="0003320B" w:rsidRDefault="0003320B">
      <w:r>
        <w:separator/>
      </w:r>
    </w:p>
  </w:footnote>
  <w:footnote w:type="continuationSeparator" w:id="0">
    <w:p w14:paraId="07EF9A38" w14:textId="77777777" w:rsidR="0003320B" w:rsidRDefault="00033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C905BE" w:rsidRPr="009D0063" w14:paraId="450AE89B" w14:textId="77777777" w:rsidTr="00CE0A4A">
      <w:trPr>
        <w:trHeight w:val="1135"/>
      </w:trPr>
      <w:tc>
        <w:tcPr>
          <w:tcW w:w="1129" w:type="dxa"/>
        </w:tcPr>
        <w:p w14:paraId="713E51CF" w14:textId="77777777" w:rsidR="00C905BE" w:rsidRPr="009D0063" w:rsidRDefault="00C905BE" w:rsidP="00C905BE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F42955B" wp14:editId="286882A0">
                <wp:extent cx="492125" cy="581660"/>
                <wp:effectExtent l="0" t="0" r="0" b="0"/>
                <wp:docPr id="1569341651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7ED575C5" w14:textId="77777777" w:rsidR="00C905BE" w:rsidRDefault="00C905BE" w:rsidP="00C905BE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5E140545" w14:textId="77777777" w:rsidR="00C905BE" w:rsidRPr="009C4BA7" w:rsidRDefault="00C905BE" w:rsidP="00C905BE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11B07E6" w14:textId="77777777" w:rsidR="00C905BE" w:rsidRPr="00C604C7" w:rsidRDefault="00C905BE" w:rsidP="00C905BE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03BC9DEC" w:rsidR="007B5132" w:rsidRPr="001C0BC9" w:rsidRDefault="007B5132" w:rsidP="00C905BE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0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6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7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6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1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7"/>
  </w:num>
  <w:num w:numId="6" w16cid:durableId="1725252958">
    <w:abstractNumId w:val="130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4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19"/>
  </w:num>
  <w:num w:numId="15" w16cid:durableId="54790598">
    <w:abstractNumId w:val="131"/>
  </w:num>
  <w:num w:numId="16" w16cid:durableId="680353829">
    <w:abstractNumId w:val="69"/>
  </w:num>
  <w:num w:numId="17" w16cid:durableId="1184393303">
    <w:abstractNumId w:val="112"/>
  </w:num>
  <w:num w:numId="18" w16cid:durableId="1975864107">
    <w:abstractNumId w:val="127"/>
  </w:num>
  <w:num w:numId="19" w16cid:durableId="1377240072">
    <w:abstractNumId w:val="110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29"/>
  </w:num>
  <w:num w:numId="26" w16cid:durableId="653604850">
    <w:abstractNumId w:val="109"/>
  </w:num>
  <w:num w:numId="27" w16cid:durableId="1978683172">
    <w:abstractNumId w:val="72"/>
  </w:num>
  <w:num w:numId="28" w16cid:durableId="942612500">
    <w:abstractNumId w:val="111"/>
  </w:num>
  <w:num w:numId="29" w16cid:durableId="420834736">
    <w:abstractNumId w:val="115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6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2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5"/>
  </w:num>
  <w:num w:numId="45" w16cid:durableId="59056756">
    <w:abstractNumId w:val="98"/>
  </w:num>
  <w:num w:numId="46" w16cid:durableId="1107771299">
    <w:abstractNumId w:val="128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2"/>
  </w:num>
  <w:num w:numId="53" w16cid:durableId="1405033210">
    <w:abstractNumId w:val="122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4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8"/>
  </w:num>
  <w:num w:numId="63" w16cid:durableId="435172130">
    <w:abstractNumId w:val="120"/>
  </w:num>
  <w:num w:numId="64" w16cid:durableId="476920288">
    <w:abstractNumId w:val="9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3320B"/>
    <w:rsid w:val="00041242"/>
    <w:rsid w:val="00043EE4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180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2294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51AC"/>
    <w:rsid w:val="002C6066"/>
    <w:rsid w:val="002D419E"/>
    <w:rsid w:val="002E1C76"/>
    <w:rsid w:val="002E370D"/>
    <w:rsid w:val="002E44E7"/>
    <w:rsid w:val="002E4F5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0518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3689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0CA0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7E6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5EF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72F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0CB4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1EE5"/>
    <w:rsid w:val="005C2427"/>
    <w:rsid w:val="005C2C21"/>
    <w:rsid w:val="005D3495"/>
    <w:rsid w:val="005D7C78"/>
    <w:rsid w:val="005E139A"/>
    <w:rsid w:val="005E5334"/>
    <w:rsid w:val="005F0DB5"/>
    <w:rsid w:val="005F3FF3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5B18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5FA1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77D3A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D6EFC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0F1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0CD0"/>
    <w:rsid w:val="00924A1C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85F1A"/>
    <w:rsid w:val="0098728E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31ED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0787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27328"/>
    <w:rsid w:val="00B2775B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5409"/>
    <w:rsid w:val="00B66639"/>
    <w:rsid w:val="00B775F4"/>
    <w:rsid w:val="00B778FC"/>
    <w:rsid w:val="00B80CEB"/>
    <w:rsid w:val="00B80E83"/>
    <w:rsid w:val="00B8226C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561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63B3"/>
    <w:rsid w:val="00C872C8"/>
    <w:rsid w:val="00C905BE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2386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2351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051"/>
    <w:rsid w:val="00E208CD"/>
    <w:rsid w:val="00E22F24"/>
    <w:rsid w:val="00E238A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34E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1F9B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2D94"/>
    <w:rsid w:val="00FE59AE"/>
    <w:rsid w:val="00FE64C7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C905B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C905BE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13</cp:revision>
  <cp:lastPrinted>2025-05-09T06:26:00Z</cp:lastPrinted>
  <dcterms:created xsi:type="dcterms:W3CDTF">2024-08-19T06:26:00Z</dcterms:created>
  <dcterms:modified xsi:type="dcterms:W3CDTF">2025-09-30T11:15:00Z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